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650E60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650E60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650E60">
              <w:rPr>
                <w:rFonts w:ascii="Liberation Serif" w:hAnsi="Liberation Serif"/>
                <w:sz w:val="24"/>
                <w:szCs w:val="24"/>
                <w:u w:val="single"/>
              </w:rPr>
              <w:t>487</w:t>
            </w:r>
            <w:bookmarkStart w:id="0" w:name="_GoBack"/>
            <w:bookmarkEnd w:id="0"/>
          </w:p>
          <w:p w:rsidR="00DE0B60" w:rsidRPr="00B759A3" w:rsidRDefault="00DE0B60" w:rsidP="00DE0B60">
            <w:pPr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«Об утверждении конкурсной документации на проведение открытого конкурса по отбору управляющей организации для управления многоквартирным  домом, расположенным по адресу: Свердловская область, </w:t>
            </w:r>
            <w:r w:rsidR="00780F48" w:rsidRPr="00B759A3">
              <w:rPr>
                <w:rFonts w:ascii="Liberation Serif" w:hAnsi="Liberation Serif"/>
                <w:sz w:val="24"/>
                <w:szCs w:val="24"/>
              </w:rPr>
              <w:t xml:space="preserve">Каменский район, с. </w:t>
            </w:r>
            <w:proofErr w:type="spellStart"/>
            <w:r w:rsidR="009D76CC">
              <w:rPr>
                <w:rFonts w:ascii="Liberation Serif" w:hAnsi="Liberation Serif"/>
                <w:sz w:val="24"/>
                <w:szCs w:val="24"/>
              </w:rPr>
              <w:t>Новоисетское</w:t>
            </w:r>
            <w:proofErr w:type="spellEnd"/>
            <w:r w:rsidR="008F66A2">
              <w:rPr>
                <w:rFonts w:ascii="Liberation Serif" w:hAnsi="Liberation Serif"/>
                <w:sz w:val="24"/>
                <w:szCs w:val="24"/>
              </w:rPr>
              <w:t xml:space="preserve">, ул. </w:t>
            </w:r>
            <w:r w:rsidR="009D76CC">
              <w:rPr>
                <w:rFonts w:ascii="Liberation Serif" w:hAnsi="Liberation Serif"/>
                <w:sz w:val="24"/>
                <w:szCs w:val="24"/>
              </w:rPr>
              <w:t>Садовая</w:t>
            </w:r>
            <w:r w:rsidR="00901722">
              <w:rPr>
                <w:rFonts w:ascii="Liberation Serif" w:hAnsi="Liberation Serif"/>
                <w:sz w:val="24"/>
                <w:szCs w:val="24"/>
              </w:rPr>
              <w:t xml:space="preserve">, д. </w:t>
            </w:r>
            <w:r w:rsidR="009D76CC">
              <w:rPr>
                <w:rFonts w:ascii="Liberation Serif" w:hAnsi="Liberation Serif"/>
                <w:sz w:val="24"/>
                <w:szCs w:val="24"/>
              </w:rPr>
              <w:t>1</w:t>
            </w:r>
            <w:r w:rsidR="0065357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на проведение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293C75">
        <w:rPr>
          <w:rFonts w:ascii="Liberation Serif" w:hAnsi="Liberation Serif"/>
        </w:rPr>
        <w:t xml:space="preserve">  домом</w:t>
      </w:r>
      <w:r w:rsidRPr="00B759A3">
        <w:rPr>
          <w:rFonts w:ascii="Liberation Serif" w:hAnsi="Liberation Serif"/>
        </w:rPr>
        <w:t xml:space="preserve">, расположенным по адресу: </w:t>
      </w:r>
    </w:p>
    <w:p w:rsidR="00F30884" w:rsidRPr="00653576" w:rsidRDefault="00F30884" w:rsidP="00653576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Свердловская область, Каменский район, </w:t>
      </w:r>
      <w:r w:rsidR="00780F48" w:rsidRPr="00B759A3">
        <w:rPr>
          <w:rFonts w:ascii="Liberation Serif" w:hAnsi="Liberation Serif"/>
        </w:rPr>
        <w:t>с</w:t>
      </w:r>
      <w:r w:rsidRPr="00B759A3">
        <w:rPr>
          <w:rFonts w:ascii="Liberation Serif" w:hAnsi="Liberation Serif"/>
        </w:rPr>
        <w:t xml:space="preserve">. </w:t>
      </w:r>
      <w:proofErr w:type="spellStart"/>
      <w:r w:rsidR="009D76CC">
        <w:rPr>
          <w:rFonts w:ascii="Liberation Serif" w:hAnsi="Liberation Serif"/>
        </w:rPr>
        <w:t>Новоисетское</w:t>
      </w:r>
      <w:proofErr w:type="spellEnd"/>
      <w:r w:rsidR="00901722">
        <w:rPr>
          <w:rFonts w:ascii="Liberation Serif" w:hAnsi="Liberation Serif"/>
        </w:rPr>
        <w:t xml:space="preserve">, ул. </w:t>
      </w:r>
      <w:r w:rsidR="009D76CC">
        <w:rPr>
          <w:rFonts w:ascii="Liberation Serif" w:hAnsi="Liberation Serif"/>
        </w:rPr>
        <w:t>Садовая</w:t>
      </w:r>
      <w:r w:rsidR="00C161BE" w:rsidRPr="00B759A3">
        <w:rPr>
          <w:rFonts w:ascii="Liberation Serif" w:hAnsi="Liberation Serif"/>
        </w:rPr>
        <w:t xml:space="preserve">, </w:t>
      </w:r>
      <w:r w:rsidR="009D76CC">
        <w:rPr>
          <w:rFonts w:ascii="Liberation Serif" w:hAnsi="Liberation Serif"/>
        </w:rPr>
        <w:t>д. 1</w:t>
      </w:r>
      <w:r w:rsidR="00780F48" w:rsidRPr="00653576">
        <w:rPr>
          <w:rFonts w:ascii="Liberation Serif" w:hAnsi="Liberation Serif"/>
        </w:rPr>
        <w:t>.</w:t>
      </w:r>
      <w:r w:rsidRPr="00653576"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jc w:val="center"/>
        <w:rPr>
          <w:rFonts w:ascii="Liberation Serif" w:hAnsi="Liberation Serif"/>
        </w:rPr>
      </w:pP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pStyle w:val="2"/>
        <w:ind w:left="0" w:firstLine="0"/>
        <w:jc w:val="both"/>
        <w:rPr>
          <w:rFonts w:ascii="Liberation Serif" w:eastAsia="Times New Roman" w:hAnsi="Liberation Serif"/>
          <w:bCs/>
          <w:szCs w:val="24"/>
        </w:rPr>
      </w:pPr>
      <w:r w:rsidRPr="00B759A3">
        <w:rPr>
          <w:rFonts w:ascii="Liberation Serif" w:hAnsi="Liberation Serif"/>
          <w:szCs w:val="24"/>
          <w:u w:val="single"/>
        </w:rPr>
        <w:t>ОБЪЕКТ КОНКУРСА:</w:t>
      </w:r>
      <w:r w:rsidRPr="00B759A3">
        <w:rPr>
          <w:rFonts w:ascii="Liberation Serif" w:hAnsi="Liberation Serif"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>общее имущество собственн</w:t>
      </w:r>
      <w:r w:rsidR="00293C75">
        <w:rPr>
          <w:rFonts w:ascii="Liberation Serif" w:eastAsia="Times New Roman" w:hAnsi="Liberation Serif"/>
          <w:bCs/>
          <w:szCs w:val="24"/>
        </w:rPr>
        <w:t>иков помещений в многоквартирном</w:t>
      </w:r>
      <w:r w:rsidRPr="00B759A3">
        <w:rPr>
          <w:rFonts w:ascii="Liberation Serif" w:eastAsia="Times New Roman" w:hAnsi="Liberation Serif"/>
          <w:bCs/>
          <w:szCs w:val="24"/>
        </w:rPr>
        <w:t xml:space="preserve"> </w:t>
      </w:r>
      <w:r w:rsidR="00293C75">
        <w:rPr>
          <w:rFonts w:ascii="Liberation Serif" w:eastAsia="Times New Roman" w:hAnsi="Liberation Serif"/>
          <w:bCs/>
          <w:szCs w:val="24"/>
        </w:rPr>
        <w:t>доме</w:t>
      </w:r>
      <w:r w:rsidRPr="00B759A3">
        <w:rPr>
          <w:rFonts w:ascii="Liberation Serif" w:eastAsia="Times New Roman" w:hAnsi="Liberation Serif"/>
          <w:bCs/>
          <w:szCs w:val="24"/>
        </w:rPr>
        <w:t xml:space="preserve"> по адресу: Свердловская область, Каменский район, </w:t>
      </w:r>
      <w:r w:rsidR="00780F48" w:rsidRPr="00B759A3">
        <w:rPr>
          <w:rFonts w:ascii="Liberation Serif" w:eastAsia="Times New Roman" w:hAnsi="Liberation Serif"/>
          <w:bCs/>
          <w:szCs w:val="24"/>
        </w:rPr>
        <w:t>с</w:t>
      </w:r>
      <w:r w:rsidRPr="00B759A3">
        <w:rPr>
          <w:rFonts w:ascii="Liberation Serif" w:eastAsia="Times New Roman" w:hAnsi="Liberation Serif"/>
          <w:bCs/>
          <w:szCs w:val="24"/>
        </w:rPr>
        <w:t xml:space="preserve">. </w:t>
      </w:r>
      <w:proofErr w:type="spellStart"/>
      <w:r w:rsidR="009D76CC">
        <w:rPr>
          <w:rFonts w:ascii="Liberation Serif" w:eastAsia="Times New Roman" w:hAnsi="Liberation Serif"/>
          <w:bCs/>
          <w:szCs w:val="24"/>
        </w:rPr>
        <w:t>Новоисетское</w:t>
      </w:r>
      <w:proofErr w:type="spellEnd"/>
      <w:r w:rsidRPr="00B759A3">
        <w:rPr>
          <w:rFonts w:ascii="Liberation Serif" w:eastAsia="Times New Roman" w:hAnsi="Liberation Serif"/>
          <w:bCs/>
          <w:szCs w:val="24"/>
        </w:rPr>
        <w:t xml:space="preserve">, ул. </w:t>
      </w:r>
      <w:r w:rsidR="009D76CC">
        <w:rPr>
          <w:rFonts w:ascii="Liberation Serif" w:eastAsia="Times New Roman" w:hAnsi="Liberation Serif"/>
          <w:bCs/>
          <w:szCs w:val="24"/>
        </w:rPr>
        <w:t>Садовая, д.1</w:t>
      </w:r>
      <w:r w:rsidR="00942E70">
        <w:rPr>
          <w:rFonts w:ascii="Liberation Serif" w:eastAsia="Times New Roman" w:hAnsi="Liberation Serif"/>
          <w:bCs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 xml:space="preserve"> на право управления которым, проводится конкурс </w:t>
      </w:r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DE0B60" w:rsidRPr="00B759A3" w:rsidRDefault="00DE0B60" w:rsidP="00F30884">
      <w:pPr>
        <w:rPr>
          <w:rFonts w:ascii="Liberation Serif" w:hAnsi="Liberation Serif"/>
        </w:rPr>
      </w:pPr>
    </w:p>
    <w:p w:rsidR="00DE0B60" w:rsidRPr="00B759A3" w:rsidRDefault="00DE0B60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F30884" w:rsidRPr="00B759A3" w:rsidRDefault="009D76CC" w:rsidP="005E1621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F80E6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CD06BC" w:rsidRPr="00CD06BC" w:rsidRDefault="00CD06BC" w:rsidP="00CD06BC">
      <w:pPr>
        <w:pageBreakBefore/>
        <w:jc w:val="center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lastRenderedPageBreak/>
        <w:t xml:space="preserve">Содержание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F80E6C" w:rsidRDefault="00CD06BC" w:rsidP="00CD06BC">
      <w:pPr>
        <w:jc w:val="both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F80E6C" w:rsidRDefault="00CD06BC" w:rsidP="00CD06BC">
      <w:pPr>
        <w:jc w:val="both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F80E6C" w:rsidRDefault="00CD06BC" w:rsidP="00CD06BC">
      <w:pPr>
        <w:jc w:val="both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F80E6C" w:rsidRDefault="00CD06BC" w:rsidP="00CD06BC">
      <w:pPr>
        <w:jc w:val="both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F80E6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F80E6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F80E6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F80E6C">
        <w:rPr>
          <w:rFonts w:ascii="Liberation Serif" w:hAnsi="Liberation Serif" w:cs="Times New Roman"/>
          <w:sz w:val="24"/>
          <w:szCs w:val="24"/>
        </w:rPr>
        <w:tab/>
      </w:r>
    </w:p>
    <w:p w:rsidR="00CD06BC" w:rsidRPr="00F80E6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F80E6C">
        <w:rPr>
          <w:rFonts w:ascii="Liberation Serif" w:hAnsi="Liberation Serif" w:cs="Times New Roman"/>
          <w:sz w:val="24"/>
          <w:szCs w:val="24"/>
        </w:rPr>
        <w:tab/>
      </w:r>
    </w:p>
    <w:p w:rsidR="00CD06BC" w:rsidRPr="00F80E6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F80E6C">
        <w:rPr>
          <w:rFonts w:ascii="Liberation Serif" w:hAnsi="Liberation Serif" w:cs="Times New Roman"/>
          <w:sz w:val="24"/>
          <w:szCs w:val="24"/>
        </w:rPr>
        <w:tab/>
      </w:r>
      <w:r w:rsidRPr="00F80E6C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F80E6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F80E6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F80E6C">
        <w:rPr>
          <w:rFonts w:ascii="Liberation Serif" w:hAnsi="Liberation Serif" w:cs="Times New Roman"/>
          <w:sz w:val="24"/>
          <w:szCs w:val="24"/>
        </w:rPr>
        <w:tab/>
      </w:r>
    </w:p>
    <w:p w:rsidR="004E6830" w:rsidRPr="00F80E6C" w:rsidRDefault="00CD06BC" w:rsidP="00A05CB1">
      <w:pPr>
        <w:jc w:val="both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 xml:space="preserve">1.11. Порядок проведения конкурса </w:t>
      </w:r>
      <w:r w:rsidR="00A05CB1" w:rsidRPr="00F80E6C">
        <w:rPr>
          <w:rFonts w:ascii="Liberation Serif" w:hAnsi="Liberation Serif"/>
        </w:rPr>
        <w:t>и принятия решения об определении победителя конкурса</w:t>
      </w:r>
      <w:r w:rsidRPr="00F80E6C">
        <w:rPr>
          <w:rFonts w:ascii="Liberation Serif" w:hAnsi="Liberation Serif"/>
        </w:rPr>
        <w:t xml:space="preserve">                                                     </w:t>
      </w:r>
      <w:r w:rsidR="005B6660" w:rsidRPr="00F80E6C">
        <w:rPr>
          <w:rFonts w:ascii="Liberation Serif" w:hAnsi="Liberation Serif"/>
        </w:rPr>
        <w:t xml:space="preserve">                          </w:t>
      </w:r>
      <w:r w:rsidR="005B6660" w:rsidRPr="00F80E6C">
        <w:rPr>
          <w:rFonts w:ascii="Liberation Serif" w:hAnsi="Liberation Serif"/>
        </w:rPr>
        <w:tab/>
      </w:r>
      <w:r w:rsidRPr="00F80E6C">
        <w:rPr>
          <w:rFonts w:ascii="Liberation Serif" w:hAnsi="Liberation Serif"/>
        </w:rPr>
        <w:t xml:space="preserve">                                                  </w:t>
      </w:r>
      <w:r w:rsidR="00F851A0" w:rsidRPr="00F80E6C">
        <w:rPr>
          <w:rFonts w:ascii="Liberation Serif" w:hAnsi="Liberation Serif"/>
        </w:rPr>
        <w:t xml:space="preserve">                          1.12</w:t>
      </w:r>
      <w:r w:rsidRPr="00F80E6C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F80E6C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F80E6C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F80E6C">
        <w:rPr>
          <w:rFonts w:ascii="Liberation Serif" w:hAnsi="Liberation Serif" w:cs="Times New Roman"/>
          <w:sz w:val="24"/>
          <w:szCs w:val="24"/>
        </w:rPr>
        <w:t>:</w:t>
      </w:r>
      <w:r w:rsidR="00CD06BC" w:rsidRPr="00F80E6C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F80E6C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F80E6C">
        <w:rPr>
          <w:rFonts w:ascii="Liberation Serif" w:hAnsi="Liberation Serif" w:cs="Times New Roman"/>
          <w:sz w:val="24"/>
          <w:szCs w:val="24"/>
        </w:rPr>
        <w:tab/>
      </w:r>
    </w:p>
    <w:p w:rsidR="00CD06BC" w:rsidRPr="00F80E6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F80E6C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F80E6C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F80E6C">
        <w:rPr>
          <w:rFonts w:ascii="Liberation Serif" w:hAnsi="Liberation Serif" w:cs="Times New Roman"/>
          <w:sz w:val="24"/>
          <w:szCs w:val="24"/>
        </w:rPr>
        <w:t xml:space="preserve"> </w:t>
      </w:r>
      <w:r w:rsidRPr="00F80E6C">
        <w:rPr>
          <w:rFonts w:ascii="Liberation Serif" w:hAnsi="Liberation Serif" w:cs="Times New Roman"/>
          <w:sz w:val="24"/>
          <w:szCs w:val="24"/>
        </w:rPr>
        <w:t xml:space="preserve">1)              </w:t>
      </w:r>
      <w:r w:rsidR="005B6660" w:rsidRPr="00F80E6C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 w:rsidRPr="00F80E6C">
        <w:rPr>
          <w:rFonts w:ascii="Liberation Serif" w:hAnsi="Liberation Serif" w:cs="Times New Roman"/>
          <w:sz w:val="24"/>
          <w:szCs w:val="24"/>
        </w:rPr>
        <w:tab/>
      </w:r>
    </w:p>
    <w:p w:rsidR="00CD06BC" w:rsidRPr="00F80E6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 w:rsidRPr="00F80E6C">
        <w:rPr>
          <w:rFonts w:ascii="Liberation Serif" w:hAnsi="Liberation Serif" w:cs="Times New Roman"/>
          <w:sz w:val="24"/>
          <w:szCs w:val="24"/>
        </w:rPr>
        <w:t xml:space="preserve">огоквартирном доме (Приложение </w:t>
      </w:r>
      <w:r w:rsidR="005A5AE1" w:rsidRPr="00F80E6C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F80E6C">
        <w:rPr>
          <w:rFonts w:ascii="Liberation Serif" w:hAnsi="Liberation Serif" w:cs="Times New Roman"/>
          <w:sz w:val="24"/>
          <w:szCs w:val="24"/>
        </w:rPr>
        <w:t xml:space="preserve"> 2</w:t>
      </w:r>
      <w:r w:rsidRPr="00F80E6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F80E6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 w:rsidRPr="00F80E6C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 w:rsidRPr="00F80E6C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F80E6C">
        <w:rPr>
          <w:rFonts w:ascii="Liberation Serif" w:hAnsi="Liberation Serif" w:cs="Times New Roman"/>
          <w:sz w:val="24"/>
          <w:szCs w:val="24"/>
        </w:rPr>
        <w:t xml:space="preserve"> 3</w:t>
      </w:r>
      <w:r w:rsidRPr="00F80E6C">
        <w:rPr>
          <w:rFonts w:ascii="Liberation Serif" w:hAnsi="Liberation Serif" w:cs="Times New Roman"/>
          <w:sz w:val="24"/>
          <w:szCs w:val="24"/>
        </w:rPr>
        <w:t>)</w:t>
      </w:r>
    </w:p>
    <w:p w:rsidR="00A05CB1" w:rsidRPr="00F80E6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F80E6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 w:rsidRPr="00F80E6C">
        <w:rPr>
          <w:rFonts w:ascii="Liberation Serif" w:hAnsi="Liberation Serif" w:cs="Times New Roman"/>
          <w:sz w:val="24"/>
          <w:szCs w:val="24"/>
        </w:rPr>
        <w:t>а</w:t>
      </w:r>
      <w:r w:rsidRPr="00F80E6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 w:rsidRPr="00F80E6C">
        <w:rPr>
          <w:rFonts w:ascii="Liberation Serif" w:hAnsi="Liberation Serif" w:cs="Times New Roman"/>
          <w:sz w:val="24"/>
          <w:szCs w:val="24"/>
        </w:rPr>
        <w:t xml:space="preserve"> </w:t>
      </w:r>
      <w:r w:rsidR="005A5AE1" w:rsidRPr="00F80E6C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F80E6C">
        <w:rPr>
          <w:rFonts w:ascii="Liberation Serif" w:hAnsi="Liberation Serif" w:cs="Times New Roman"/>
          <w:sz w:val="24"/>
          <w:szCs w:val="24"/>
        </w:rPr>
        <w:t xml:space="preserve"> </w:t>
      </w:r>
      <w:r w:rsidR="00381AA6" w:rsidRPr="00F80E6C">
        <w:rPr>
          <w:rFonts w:ascii="Liberation Serif" w:hAnsi="Liberation Serif" w:cs="Times New Roman"/>
          <w:sz w:val="24"/>
          <w:szCs w:val="24"/>
        </w:rPr>
        <w:t>4</w:t>
      </w:r>
      <w:r w:rsidRPr="00F80E6C">
        <w:rPr>
          <w:rFonts w:ascii="Liberation Serif" w:hAnsi="Liberation Serif" w:cs="Times New Roman"/>
          <w:sz w:val="24"/>
          <w:szCs w:val="24"/>
        </w:rPr>
        <w:t>)</w:t>
      </w:r>
      <w:r w:rsidRPr="00F80E6C">
        <w:rPr>
          <w:rFonts w:ascii="Liberation Serif" w:hAnsi="Liberation Serif" w:cs="Times New Roman"/>
          <w:sz w:val="24"/>
          <w:szCs w:val="24"/>
        </w:rPr>
        <w:tab/>
      </w:r>
    </w:p>
    <w:p w:rsidR="00F66470" w:rsidRPr="00F80E6C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>Приложения к договору управления многоквартирным домом:</w:t>
      </w:r>
      <w:r w:rsidRPr="00F80E6C">
        <w:rPr>
          <w:rFonts w:ascii="Liberation Serif" w:hAnsi="Liberation Serif"/>
        </w:rPr>
        <w:br/>
      </w:r>
      <w:hyperlink r:id="rId9" w:history="1">
        <w:r w:rsidR="00D62DB0" w:rsidRPr="00F80E6C">
          <w:rPr>
            <w:rFonts w:ascii="Liberation Serif" w:hAnsi="Liberation Serif"/>
          </w:rPr>
          <w:t>Состав</w:t>
        </w:r>
      </w:hyperlink>
      <w:r w:rsidR="00D62DB0" w:rsidRPr="00F80E6C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Pr="00F80E6C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 xml:space="preserve"> (</w:t>
      </w:r>
      <w:r w:rsidR="00A05CB1" w:rsidRPr="00F80E6C">
        <w:rPr>
          <w:rFonts w:ascii="Liberation Serif" w:hAnsi="Liberation Serif"/>
        </w:rPr>
        <w:t xml:space="preserve">Приложение </w:t>
      </w:r>
      <w:r w:rsidR="00A05CB1" w:rsidRPr="00F80E6C">
        <w:rPr>
          <w:rFonts w:ascii="Liberation Serif" w:hAnsi="Liberation Serif"/>
          <w:lang w:val="en-US"/>
        </w:rPr>
        <w:t>N</w:t>
      </w:r>
      <w:r w:rsidR="0055650F" w:rsidRPr="00F80E6C">
        <w:rPr>
          <w:rFonts w:ascii="Liberation Serif" w:hAnsi="Liberation Serif"/>
        </w:rPr>
        <w:t xml:space="preserve"> 1</w:t>
      </w:r>
      <w:r w:rsidRPr="00F80E6C">
        <w:rPr>
          <w:rFonts w:ascii="Liberation Serif" w:hAnsi="Liberation Serif"/>
        </w:rPr>
        <w:t>)</w:t>
      </w:r>
    </w:p>
    <w:p w:rsidR="00CD06BC" w:rsidRPr="00F80E6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>Перечень обязательных работ по содержанию и ремонту общего имущества собственников помещений в многоквартирном доме (</w:t>
      </w:r>
      <w:r w:rsidR="00A05CB1" w:rsidRPr="00F80E6C">
        <w:rPr>
          <w:rFonts w:ascii="Liberation Serif" w:hAnsi="Liberation Serif"/>
        </w:rPr>
        <w:t xml:space="preserve">Приложение </w:t>
      </w:r>
      <w:r w:rsidR="00A05CB1" w:rsidRPr="00F80E6C">
        <w:rPr>
          <w:rFonts w:ascii="Liberation Serif" w:hAnsi="Liberation Serif"/>
          <w:lang w:val="en-US"/>
        </w:rPr>
        <w:t>N</w:t>
      </w:r>
      <w:r w:rsidR="00A05CB1" w:rsidRPr="00F80E6C">
        <w:rPr>
          <w:rFonts w:ascii="Liberation Serif" w:hAnsi="Liberation Serif"/>
        </w:rPr>
        <w:t xml:space="preserve"> 2</w:t>
      </w:r>
      <w:r w:rsidRPr="00F80E6C">
        <w:rPr>
          <w:rFonts w:ascii="Liberation Serif" w:hAnsi="Liberation Serif"/>
        </w:rPr>
        <w:t>)</w:t>
      </w:r>
    </w:p>
    <w:p w:rsidR="00A05CB1" w:rsidRPr="00F80E6C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 xml:space="preserve">Акт приемки выполненных работ и услуг по содержанию и ремонту общего имущества собственников помещений (Приложение </w:t>
      </w:r>
      <w:r w:rsidRPr="00F80E6C">
        <w:rPr>
          <w:rFonts w:ascii="Liberation Serif" w:hAnsi="Liberation Serif"/>
          <w:lang w:val="en-US"/>
        </w:rPr>
        <w:t>N</w:t>
      </w:r>
      <w:r w:rsidRPr="00F80E6C">
        <w:rPr>
          <w:rFonts w:ascii="Liberation Serif" w:hAnsi="Liberation Serif"/>
        </w:rPr>
        <w:t xml:space="preserve"> 3)</w:t>
      </w:r>
    </w:p>
    <w:p w:rsidR="00653576" w:rsidRPr="00F80E6C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 w:rsidRPr="00F80E6C">
        <w:rPr>
          <w:rFonts w:ascii="Liberation Serif" w:hAnsi="Liberation Serif"/>
        </w:rPr>
        <w:t>дств в к</w:t>
      </w:r>
      <w:proofErr w:type="gramEnd"/>
      <w:r w:rsidRPr="00F80E6C">
        <w:rPr>
          <w:rFonts w:ascii="Liberation Serif" w:hAnsi="Liberation Serif"/>
        </w:rPr>
        <w:t>ачестве обеспечения заявки на участие в конкурсе  (Приложение № 5)</w:t>
      </w:r>
    </w:p>
    <w:p w:rsidR="00775841" w:rsidRPr="00F80E6C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F80E6C">
        <w:rPr>
          <w:rFonts w:ascii="Liberation Serif" w:hAnsi="Liberation Serif"/>
        </w:rPr>
        <w:t xml:space="preserve"> (Приложение №6</w:t>
      </w:r>
      <w:proofErr w:type="gramStart"/>
      <w:r w:rsidR="00A9020E" w:rsidRPr="00F80E6C">
        <w:rPr>
          <w:rFonts w:ascii="Liberation Serif" w:hAnsi="Liberation Serif"/>
        </w:rPr>
        <w:t xml:space="preserve"> )</w:t>
      </w:r>
      <w:proofErr w:type="gramEnd"/>
    </w:p>
    <w:p w:rsidR="00293C75" w:rsidRPr="00F80E6C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F80E6C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F80E6C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F80E6C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F80E6C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F80E6C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F80E6C">
        <w:rPr>
          <w:rFonts w:ascii="Liberation Serif" w:hAnsi="Liberation Serif"/>
          <w:sz w:val="24"/>
          <w:szCs w:val="24"/>
        </w:rPr>
        <w:t>)</w:t>
      </w:r>
    </w:p>
    <w:p w:rsidR="00A62E07" w:rsidRPr="00F80E6C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F80E6C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F80E6C">
        <w:rPr>
          <w:rFonts w:ascii="Liberation Serif" w:hAnsi="Liberation Serif"/>
          <w:sz w:val="24"/>
          <w:szCs w:val="24"/>
        </w:rPr>
        <w:t>и</w:t>
      </w:r>
      <w:proofErr w:type="gramEnd"/>
      <w:r w:rsidRPr="00F80E6C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F80E6C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F80E6C">
        <w:rPr>
          <w:rFonts w:ascii="Liberation Serif" w:hAnsi="Liberation Serif"/>
          <w:sz w:val="24"/>
          <w:szCs w:val="24"/>
        </w:rPr>
        <w:t>)</w:t>
      </w:r>
    </w:p>
    <w:p w:rsidR="00A62E07" w:rsidRPr="00F80E6C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F80E6C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F80E6C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F80E6C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F80E6C">
        <w:rPr>
          <w:rFonts w:ascii="Liberation Serif" w:hAnsi="Liberation Serif"/>
          <w:sz w:val="24"/>
          <w:szCs w:val="24"/>
        </w:rPr>
        <w:t>Приложение № 11</w:t>
      </w:r>
      <w:r w:rsidRPr="00F80E6C">
        <w:rPr>
          <w:rFonts w:ascii="Liberation Serif" w:hAnsi="Liberation Serif"/>
          <w:sz w:val="24"/>
          <w:szCs w:val="24"/>
        </w:rPr>
        <w:t>)</w:t>
      </w:r>
    </w:p>
    <w:p w:rsidR="00A62E07" w:rsidRPr="00F80E6C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F80E6C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F80E6C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F80E6C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F80E6C">
        <w:rPr>
          <w:rFonts w:ascii="Liberation Serif" w:hAnsi="Liberation Serif"/>
          <w:sz w:val="24"/>
          <w:szCs w:val="24"/>
        </w:rPr>
        <w:t>Приложение № 12</w:t>
      </w:r>
      <w:r w:rsidRPr="00F80E6C">
        <w:rPr>
          <w:rFonts w:ascii="Liberation Serif" w:hAnsi="Liberation Serif"/>
          <w:sz w:val="24"/>
          <w:szCs w:val="24"/>
        </w:rPr>
        <w:t>)</w:t>
      </w:r>
    </w:p>
    <w:p w:rsidR="00A62E07" w:rsidRPr="00F80E6C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F80E6C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F80E6C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F80E6C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F80E6C">
        <w:rPr>
          <w:rFonts w:ascii="Liberation Serif" w:hAnsi="Liberation Serif"/>
          <w:sz w:val="24"/>
          <w:szCs w:val="24"/>
        </w:rPr>
        <w:t>Приложение № 13</w:t>
      </w:r>
      <w:r w:rsidRPr="00F80E6C">
        <w:rPr>
          <w:rFonts w:ascii="Liberation Serif" w:hAnsi="Liberation Serif"/>
          <w:sz w:val="24"/>
          <w:szCs w:val="24"/>
        </w:rPr>
        <w:t>)</w:t>
      </w:r>
    </w:p>
    <w:p w:rsidR="00A62E07" w:rsidRPr="00F80E6C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F80E6C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F80E6C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F80E6C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F80E6C">
        <w:rPr>
          <w:rFonts w:ascii="Liberation Serif" w:hAnsi="Liberation Serif"/>
          <w:sz w:val="24"/>
          <w:szCs w:val="24"/>
        </w:rPr>
        <w:t>тирным домам</w:t>
      </w:r>
      <w:r w:rsidRPr="00F80E6C">
        <w:rPr>
          <w:rFonts w:ascii="Liberation Serif" w:hAnsi="Liberation Serif"/>
          <w:sz w:val="24"/>
          <w:szCs w:val="24"/>
        </w:rPr>
        <w:t xml:space="preserve"> </w:t>
      </w:r>
      <w:r w:rsidR="00871852" w:rsidRPr="00F80E6C">
        <w:rPr>
          <w:rFonts w:ascii="Liberation Serif" w:hAnsi="Liberation Serif"/>
          <w:sz w:val="24"/>
          <w:szCs w:val="24"/>
        </w:rPr>
        <w:t>(Приложение № 14</w:t>
      </w:r>
      <w:r w:rsidR="00FA09E0" w:rsidRPr="00F80E6C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1.2.6. Конкурс проводится на право заключ</w:t>
      </w:r>
      <w:r w:rsidR="00777923">
        <w:rPr>
          <w:rFonts w:ascii="Liberation Serif" w:hAnsi="Liberation Serif"/>
        </w:rPr>
        <w:t>ения договора</w:t>
      </w:r>
      <w:r w:rsidRPr="00CD06BC">
        <w:rPr>
          <w:rFonts w:ascii="Liberation Serif" w:hAnsi="Liberation Serif"/>
        </w:rPr>
        <w:t xml:space="preserve"> управления многоквартирным </w:t>
      </w:r>
      <w:r w:rsidR="00293C75">
        <w:rPr>
          <w:rFonts w:ascii="Liberation Serif" w:hAnsi="Liberation Serif"/>
        </w:rPr>
        <w:t>домом</w:t>
      </w:r>
      <w:r w:rsidR="00777923" w:rsidRPr="00CD06BC">
        <w:rPr>
          <w:rFonts w:ascii="Liberation Serif" w:hAnsi="Liberation Serif"/>
        </w:rPr>
        <w:t>,</w:t>
      </w:r>
      <w:r w:rsidRPr="00CD06BC">
        <w:rPr>
          <w:rFonts w:ascii="Liberation Serif" w:hAnsi="Liberation Serif"/>
        </w:rPr>
        <w:t xml:space="preserve"> </w:t>
      </w:r>
      <w:r w:rsidR="00777923">
        <w:rPr>
          <w:rFonts w:ascii="Liberation Serif" w:hAnsi="Liberation Serif"/>
        </w:rPr>
        <w:t xml:space="preserve">расположенным по адресу: </w:t>
      </w:r>
      <w:r w:rsidR="00777923" w:rsidRPr="00F30884">
        <w:rPr>
          <w:rFonts w:ascii="Liberation Serif" w:hAnsi="Liberation Serif"/>
          <w:bCs/>
        </w:rPr>
        <w:t xml:space="preserve">Свердловская область, Каменский район, </w:t>
      </w:r>
      <w:r w:rsidR="00780F48">
        <w:rPr>
          <w:rFonts w:ascii="Liberation Serif" w:hAnsi="Liberation Serif"/>
          <w:bCs/>
        </w:rPr>
        <w:t>с</w:t>
      </w:r>
      <w:r w:rsidR="00777923" w:rsidRPr="00F30884">
        <w:rPr>
          <w:rFonts w:ascii="Liberation Serif" w:hAnsi="Liberation Serif"/>
          <w:bCs/>
        </w:rPr>
        <w:t xml:space="preserve">. </w:t>
      </w:r>
      <w:proofErr w:type="spellStart"/>
      <w:r w:rsidR="00F8247F">
        <w:rPr>
          <w:rFonts w:ascii="Liberation Serif" w:hAnsi="Liberation Serif"/>
          <w:bCs/>
        </w:rPr>
        <w:t>Новоисетское</w:t>
      </w:r>
      <w:proofErr w:type="spellEnd"/>
      <w:r w:rsidR="00777923" w:rsidRPr="00F30884">
        <w:rPr>
          <w:rFonts w:ascii="Liberation Serif" w:hAnsi="Liberation Serif"/>
          <w:bCs/>
        </w:rPr>
        <w:t xml:space="preserve">, ул. </w:t>
      </w:r>
      <w:r w:rsidR="00F8247F">
        <w:rPr>
          <w:rFonts w:ascii="Liberation Serif" w:hAnsi="Liberation Serif"/>
          <w:bCs/>
        </w:rPr>
        <w:t>Садовая, д.1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1.2.8. 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</w:t>
      </w:r>
      <w:r w:rsidR="0034124A" w:rsidRPr="003B53A2">
        <w:rPr>
          <w:rFonts w:ascii="Liberation Serif" w:hAnsi="Liberation Serif"/>
          <w:sz w:val="24"/>
          <w:szCs w:val="24"/>
        </w:rPr>
        <w:lastRenderedPageBreak/>
        <w:t>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E1621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E1621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9D76CC">
        <w:rPr>
          <w:rFonts w:ascii="Liberation Serif" w:hAnsi="Liberation Serif"/>
        </w:rPr>
        <w:t>Новоисетское</w:t>
      </w:r>
      <w:proofErr w:type="spellEnd"/>
      <w:r w:rsidR="00901722">
        <w:rPr>
          <w:rFonts w:ascii="Liberation Serif" w:hAnsi="Liberation Serif"/>
        </w:rPr>
        <w:t xml:space="preserve">, ул. </w:t>
      </w:r>
      <w:r w:rsidR="009D76CC">
        <w:rPr>
          <w:rFonts w:ascii="Liberation Serif" w:hAnsi="Liberation Serif"/>
        </w:rPr>
        <w:t>Садовая, д. 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3"/>
        <w:gridCol w:w="1603"/>
        <w:gridCol w:w="147"/>
      </w:tblGrid>
      <w:tr w:rsidR="005E1621" w:rsidRPr="00D81826" w:rsidTr="009B2B9B">
        <w:tc>
          <w:tcPr>
            <w:tcW w:w="8315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квартирным домом (многоквартирными домами), расположенны</w:t>
            </w:r>
            <w:proofErr w:type="gramStart"/>
            <w:r w:rsidRPr="00D81826">
              <w:rPr>
                <w:rFonts w:ascii="Liberation Serif" w:hAnsi="Liberation Serif"/>
              </w:rPr>
              <w:t>м(</w:t>
            </w:r>
            <w:proofErr w:type="gramEnd"/>
            <w:r w:rsidRPr="00D81826">
              <w:rPr>
                <w:rFonts w:ascii="Liberation Serif" w:hAnsi="Liberation Serif"/>
              </w:rPr>
              <w:t>и) по адресу: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15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М. П.</w:t>
      </w:r>
    </w:p>
    <w:p w:rsidR="005E1621" w:rsidRPr="00AC0AF8" w:rsidRDefault="005E1621" w:rsidP="005E1621"/>
    <w:p w:rsidR="005E1621" w:rsidRPr="00AC0AF8" w:rsidRDefault="005E1621" w:rsidP="005E1621"/>
    <w:p w:rsidR="009B2B9B" w:rsidRDefault="009B2B9B" w:rsidP="009B2B9B">
      <w:pPr>
        <w:jc w:val="both"/>
        <w:rPr>
          <w:rFonts w:ascii="Liberation Serif" w:hAnsi="Liberation Serif"/>
        </w:rPr>
      </w:pPr>
    </w:p>
    <w:p w:rsidR="009B2B9B" w:rsidRDefault="009B2B9B" w:rsidP="009B2B9B">
      <w:pPr>
        <w:rPr>
          <w:rFonts w:ascii="Liberation Serif" w:hAnsi="Liberation Serif"/>
        </w:rPr>
      </w:pPr>
    </w:p>
    <w:p w:rsidR="001C4062" w:rsidRPr="00CD06BC" w:rsidRDefault="001C4062" w:rsidP="001C406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1C4062" w:rsidRPr="00CD06BC" w:rsidRDefault="00630AAB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C4062" w:rsidRPr="00CD06BC" w:rsidRDefault="001C4062" w:rsidP="001C406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1C4062" w:rsidRPr="00CD06BC" w:rsidRDefault="001C4062" w:rsidP="001C406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C4062" w:rsidRPr="00CD06BC" w:rsidRDefault="001C4062" w:rsidP="001C4062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1C4062" w:rsidRPr="005A5AE1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>с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.</w:t>
      </w:r>
      <w:r w:rsidR="009D76CC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="009D76CC">
        <w:rPr>
          <w:rFonts w:ascii="Liberation Serif" w:hAnsi="Liberation Serif" w:cs="Times New Roman"/>
          <w:sz w:val="24"/>
          <w:szCs w:val="24"/>
          <w:u w:val="single"/>
        </w:rPr>
        <w:t>Новоисетское</w:t>
      </w:r>
      <w:proofErr w:type="spellEnd"/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, ул. </w:t>
      </w:r>
      <w:r w:rsidR="009D76CC">
        <w:rPr>
          <w:rFonts w:ascii="Liberation Serif" w:hAnsi="Liberation Serif" w:cs="Times New Roman"/>
          <w:sz w:val="24"/>
          <w:szCs w:val="24"/>
          <w:u w:val="single"/>
        </w:rPr>
        <w:t xml:space="preserve">Садовая, д.1 </w:t>
      </w:r>
    </w:p>
    <w:p w:rsidR="001C4062" w:rsidRPr="005A5AE1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</w:t>
      </w:r>
      <w:r w:rsidR="00D35E39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</w:t>
      </w:r>
      <w:r w:rsidR="00D35E39" w:rsidRPr="00D35E39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>66:12:6101001:402</w:t>
      </w:r>
    </w:p>
    <w:p w:rsidR="001C4062" w:rsidRPr="00CA300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1984</w:t>
      </w:r>
      <w:r w:rsidR="000D1760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год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074CCF">
        <w:rPr>
          <w:rFonts w:ascii="Liberation Serif" w:hAnsi="Liberation Serif" w:cs="Times New Roman"/>
          <w:sz w:val="24"/>
          <w:szCs w:val="24"/>
        </w:rPr>
        <w:t>________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 w:rsidR="00A3423E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______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901722">
        <w:rPr>
          <w:rFonts w:ascii="Liberation Serif" w:hAnsi="Liberation Serif" w:cs="Times New Roman"/>
          <w:sz w:val="24"/>
          <w:szCs w:val="24"/>
          <w:u w:val="single"/>
        </w:rPr>
        <w:t>2</w:t>
      </w:r>
    </w:p>
    <w:p w:rsidR="001C4062" w:rsidRPr="00FC7493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proofErr w:type="gramStart"/>
      <w:r>
        <w:rPr>
          <w:rFonts w:ascii="Liberation Serif" w:hAnsi="Liberation Serif" w:cs="Times New Roman"/>
          <w:sz w:val="24"/>
          <w:szCs w:val="24"/>
        </w:rPr>
        <w:t>–</w:t>
      </w:r>
      <w:r>
        <w:rPr>
          <w:rFonts w:ascii="Liberation Serif" w:hAnsi="Liberation Serif" w:cs="Times New Roman"/>
          <w:sz w:val="24"/>
          <w:szCs w:val="24"/>
          <w:u w:val="single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  <w:u w:val="single"/>
        </w:rPr>
        <w:t>меется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19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C4062" w:rsidRPr="00FC7493" w:rsidRDefault="001C4062" w:rsidP="001C4062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C4062" w:rsidRPr="00CD06BC" w:rsidRDefault="001C4062" w:rsidP="001C4062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="006342D9"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="006342D9"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C4062" w:rsidRPr="00CD06BC" w:rsidRDefault="001C4062" w:rsidP="001C4062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C4062" w:rsidRPr="00E16A92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 xml:space="preserve">–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638,5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 м</w:t>
      </w:r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351,9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286,6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20. Количество лестниц – </w:t>
      </w:r>
      <w:r w:rsidR="00D35E39">
        <w:rPr>
          <w:rFonts w:ascii="Liberation Serif" w:hAnsi="Liberation Serif" w:cs="Times New Roman"/>
          <w:sz w:val="24"/>
          <w:szCs w:val="24"/>
        </w:rPr>
        <w:t>1</w:t>
      </w:r>
      <w:r w:rsidRPr="00CD06BC">
        <w:rPr>
          <w:rFonts w:ascii="Liberation Serif" w:hAnsi="Liberation Serif" w:cs="Times New Roman"/>
          <w:sz w:val="24"/>
          <w:szCs w:val="24"/>
        </w:rPr>
        <w:t>шт.</w:t>
      </w:r>
    </w:p>
    <w:p w:rsidR="001C4062" w:rsidRPr="00074CCF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E16A92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FB74A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 w:rsidR="000D1760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CA300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 xml:space="preserve">а – </w:t>
      </w:r>
      <w:r w:rsidR="00D35E39">
        <w:rPr>
          <w:rFonts w:ascii="Liberation Serif" w:hAnsi="Liberation Serif" w:cs="Times New Roman"/>
          <w:sz w:val="24"/>
          <w:szCs w:val="24"/>
        </w:rPr>
        <w:t>нет данных</w:t>
      </w:r>
    </w:p>
    <w:p w:rsidR="001C4062" w:rsidRPr="00A24D33" w:rsidRDefault="001C4062" w:rsidP="001C4062">
      <w:pPr>
        <w:pStyle w:val="ConsPlusNonformat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C4062" w:rsidRPr="00A24D33" w:rsidTr="009B7C29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C4062" w:rsidRPr="00A24D33" w:rsidTr="009B7C29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96819" w:rsidP="00196819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Ж</w:t>
            </w:r>
            <w:r w:rsidR="00901722">
              <w:rPr>
                <w:rFonts w:ascii="Liberation Serif" w:eastAsia="Lucida Sans Unicode" w:hAnsi="Liberation Serif" w:cs="Mangal"/>
                <w:lang w:eastAsia="hi-IN" w:bidi="hi-IN"/>
              </w:rPr>
              <w:t>елезобетонные</w:t>
            </w:r>
            <w:r w:rsidR="000D1760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  <w:r w:rsidR="001C4062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  <w:r>
              <w:rPr>
                <w:rFonts w:ascii="Liberation Serif" w:eastAsia="Lucida Sans Unicode" w:hAnsi="Liberation Serif" w:cs="Mangal"/>
                <w:lang w:eastAsia="hi-IN" w:bidi="hi-IN"/>
              </w:rPr>
              <w:t>плиты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C4062" w:rsidRPr="00A24D33" w:rsidTr="009B7C29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A3423E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C4062" w:rsidRPr="00A24D33" w:rsidTr="009B7C29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="001C4062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C4062" w:rsidRPr="00A24D33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Default="000D1760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</w:t>
            </w:r>
            <w:r w:rsidR="001C4062">
              <w:rPr>
                <w:rFonts w:ascii="Liberation Serif" w:hAnsi="Liberation Serif"/>
              </w:rPr>
              <w:t>елезобетонные плиты</w:t>
            </w:r>
          </w:p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C4062" w:rsidRPr="00A24D33" w:rsidTr="009B7C29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="001C4062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C4062" w:rsidP="0019681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конструкция крыш</w:t>
            </w:r>
            <w:r w:rsidR="00196819">
              <w:rPr>
                <w:rFonts w:ascii="Liberation Serif" w:hAnsi="Liberation Serif"/>
              </w:rPr>
              <w:t>и</w:t>
            </w:r>
            <w:r>
              <w:rPr>
                <w:rFonts w:ascii="Liberation Serif" w:hAnsi="Liberation Serif"/>
              </w:rPr>
              <w:t xml:space="preserve"> </w:t>
            </w:r>
            <w:r w:rsidR="00196819">
              <w:rPr>
                <w:rFonts w:ascii="Liberation Serif" w:hAnsi="Liberation Serif"/>
              </w:rPr>
              <w:t>шатровая,   утепление чердачных перекрытий керамзитом или шлаком</w:t>
            </w: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C4062" w:rsidRPr="00A24D33" w:rsidTr="00B47FC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</w:t>
            </w:r>
            <w:r w:rsidR="001C4062">
              <w:rPr>
                <w:rFonts w:ascii="Liberation Serif" w:eastAsia="Courier New" w:hAnsi="Liberation Serif" w:cs="Times New Roman"/>
                <w:sz w:val="24"/>
                <w:szCs w:val="24"/>
              </w:rPr>
              <w:t>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A3423E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C4062" w:rsidRPr="00A24D33" w:rsidTr="009B7C29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44089" w:rsidRDefault="00B47FCF" w:rsidP="009B7C29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="001C4062"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44089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="001C4062"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9681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9681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6342D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6342D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C4062" w:rsidRDefault="001C4062" w:rsidP="001C4062">
      <w:pPr>
        <w:jc w:val="both"/>
        <w:rPr>
          <w:rFonts w:ascii="Liberation Serif" w:hAnsi="Liberation Serif"/>
        </w:rPr>
      </w:pPr>
    </w:p>
    <w:p w:rsidR="001C4062" w:rsidRPr="00E416AC" w:rsidRDefault="00630AAB" w:rsidP="001C4062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1656C6" w:rsidRDefault="001656C6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1656C6" w:rsidRPr="00CD06BC" w:rsidRDefault="001656C6" w:rsidP="001656C6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Default="00630AAB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в многоквартирном доме, являющегося объектом конкурса по адресу:</w:t>
      </w:r>
    </w:p>
    <w:p w:rsidR="001656C6" w:rsidRPr="000D1760" w:rsidRDefault="001656C6" w:rsidP="001656C6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>Свердловская область, Каменский район</w:t>
      </w:r>
      <w:proofErr w:type="gramStart"/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>
        <w:rPr>
          <w:rFonts w:ascii="Liberation Serif" w:hAnsi="Liberation Serif"/>
        </w:rPr>
        <w:t>,</w:t>
      </w:r>
      <w:proofErr w:type="gramEnd"/>
      <w:r>
        <w:rPr>
          <w:rFonts w:ascii="Liberation Serif" w:hAnsi="Liberation Serif"/>
        </w:rPr>
        <w:t xml:space="preserve"> с. </w:t>
      </w:r>
      <w:proofErr w:type="spellStart"/>
      <w:r w:rsidR="00196819">
        <w:rPr>
          <w:rFonts w:ascii="Liberation Serif" w:hAnsi="Liberation Serif"/>
        </w:rPr>
        <w:t>Новоисетское</w:t>
      </w:r>
      <w:proofErr w:type="spellEnd"/>
      <w:r w:rsidR="00196819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ул</w:t>
      </w:r>
      <w:r w:rsidRPr="000D1760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</w:t>
      </w:r>
      <w:r w:rsidR="00196819">
        <w:rPr>
          <w:rFonts w:ascii="Liberation Serif" w:hAnsi="Liberation Serif"/>
        </w:rPr>
        <w:t>Садовая</w:t>
      </w:r>
      <w:r w:rsidR="00663D6D">
        <w:rPr>
          <w:rFonts w:ascii="Liberation Serif" w:hAnsi="Liberation Serif"/>
        </w:rPr>
        <w:t>. д.</w:t>
      </w:r>
      <w:r w:rsidR="00196819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D14EAD" w:rsidP="00F80E6C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</w:t>
            </w:r>
            <w:r w:rsidR="00F80E6C"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D14EAD" w:rsidP="00F80E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F80E6C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водоотведения, печей, каминов и очагов в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1656C6" w:rsidRPr="00E36ABD" w:rsidRDefault="00F80E6C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2,9</w:t>
            </w:r>
            <w:r w:rsidR="00D14EAD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DD41E9" w:rsidP="00F80E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</w:t>
            </w:r>
            <w:r w:rsidR="00F80E6C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</w:tbl>
    <w:p w:rsidR="001656C6" w:rsidRDefault="001656C6" w:rsidP="001656C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DD41E9" w:rsidRDefault="00DD41E9" w:rsidP="001656C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DD41E9" w:rsidRPr="00CD06BC" w:rsidRDefault="00DD41E9" w:rsidP="001656C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4126B2" w:rsidRPr="009F50AB" w:rsidRDefault="00630AAB" w:rsidP="004126B2">
      <w:pPr>
        <w:autoSpaceDE w:val="0"/>
        <w:autoSpaceDN w:val="0"/>
        <w:adjustRightInd w:val="0"/>
        <w:ind w:firstLine="600"/>
        <w:contextualSpacing/>
        <w:jc w:val="both"/>
        <w:rPr>
          <w:b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4126B2" w:rsidRPr="000D1760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 w:rsidR="00FC7BF5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FC7BF5">
        <w:rPr>
          <w:rFonts w:ascii="Liberation Serif" w:hAnsi="Liberation Serif"/>
        </w:rPr>
        <w:t>Садовая, д.1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B0364D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с. </w:t>
      </w:r>
      <w:proofErr w:type="spellStart"/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>Новоисетское</w:t>
      </w:r>
      <w:proofErr w:type="spellEnd"/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C916CC">
        <w:rPr>
          <w:rFonts w:ascii="Liberation Serif" w:hAnsi="Liberation Serif"/>
          <w:b/>
        </w:rPr>
        <w:t xml:space="preserve">с. </w:t>
      </w:r>
      <w:proofErr w:type="spellStart"/>
      <w:r w:rsidR="00FC7BF5">
        <w:rPr>
          <w:rFonts w:ascii="Liberation Serif" w:hAnsi="Liberation Serif"/>
          <w:b/>
        </w:rPr>
        <w:t>Новоисетское</w:t>
      </w:r>
      <w:proofErr w:type="spellEnd"/>
      <w:r w:rsidR="00C916CC">
        <w:rPr>
          <w:rFonts w:ascii="Liberation Serif" w:hAnsi="Liberation Serif"/>
          <w:b/>
        </w:rPr>
        <w:t xml:space="preserve">, ул. </w:t>
      </w:r>
      <w:r w:rsidR="00EA2D80">
        <w:rPr>
          <w:rFonts w:ascii="Liberation Serif" w:hAnsi="Liberation Serif"/>
          <w:b/>
        </w:rPr>
        <w:t>Садовая</w:t>
      </w:r>
      <w:r w:rsidR="00FC7BF5">
        <w:rPr>
          <w:rFonts w:ascii="Liberation Serif" w:hAnsi="Liberation Serif"/>
          <w:b/>
        </w:rPr>
        <w:t>, д.1</w:t>
      </w:r>
      <w:r>
        <w:rPr>
          <w:rFonts w:ascii="Liberation Serif" w:hAnsi="Liberation Serif"/>
        </w:rPr>
        <w:t xml:space="preserve">,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C916CC">
        <w:rPr>
          <w:rFonts w:ascii="Liberation Serif" w:hAnsi="Liberation Serif"/>
        </w:rPr>
        <w:t>с.</w:t>
      </w:r>
      <w:r w:rsidR="00FC7BF5">
        <w:rPr>
          <w:rFonts w:ascii="Liberation Serif" w:hAnsi="Liberation Serif"/>
        </w:rPr>
        <w:t xml:space="preserve"> </w:t>
      </w:r>
      <w:proofErr w:type="spellStart"/>
      <w:r w:rsidR="00C916CC">
        <w:rPr>
          <w:rFonts w:ascii="Liberation Serif" w:hAnsi="Liberation Serif"/>
        </w:rPr>
        <w:t>Позариха</w:t>
      </w:r>
      <w:proofErr w:type="spellEnd"/>
      <w:r w:rsidRPr="00421171">
        <w:rPr>
          <w:rFonts w:ascii="Liberation Serif" w:hAnsi="Liberation Serif"/>
        </w:rPr>
        <w:t xml:space="preserve">, ул. </w:t>
      </w:r>
      <w:r w:rsidR="00901722">
        <w:rPr>
          <w:rFonts w:ascii="Liberation Serif" w:hAnsi="Liberation Serif"/>
        </w:rPr>
        <w:t>Набережная, д. 1</w:t>
      </w:r>
      <w:r w:rsidRPr="000175F2">
        <w:rPr>
          <w:rFonts w:ascii="Liberation Serif" w:hAnsi="Liberation Serif"/>
        </w:rPr>
        <w:t>,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</w:t>
      </w:r>
      <w:r w:rsidRPr="000175F2">
        <w:rPr>
          <w:rFonts w:ascii="Liberation Serif" w:hAnsi="Liberation Serif"/>
        </w:rPr>
        <w:lastRenderedPageBreak/>
        <w:t>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207FD8" w:rsidRDefault="00F80E6C" w:rsidP="00BD0FB1">
      <w:pPr>
        <w:autoSpaceDE w:val="0"/>
        <w:autoSpaceDN w:val="0"/>
        <w:adjustRightInd w:val="0"/>
      </w:pPr>
      <w:r>
        <w:rPr>
          <w:rFonts w:ascii="Liberation Serif" w:eastAsia="Lucida Sans Unicode" w:hAnsi="Liberation Serif" w:cs="Mangal"/>
          <w:b/>
          <w:kern w:val="1"/>
          <w:lang w:eastAsia="hi-IN" w:bidi="hi-IN"/>
        </w:rPr>
        <w:lastRenderedPageBreak/>
        <w:t xml:space="preserve"> 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Приложение 1 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к договору управления 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>многоквартирным домом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rPr>
          <w:rFonts w:ascii="Liberation Serif" w:hAnsi="Liberation Serif"/>
        </w:rPr>
      </w:pPr>
    </w:p>
    <w:p w:rsidR="00A63581" w:rsidRPr="00085637" w:rsidRDefault="00576C92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hyperlink r:id="rId22" w:history="1">
        <w:r w:rsidR="00A63581" w:rsidRPr="00085637">
          <w:rPr>
            <w:rFonts w:ascii="Liberation Serif" w:hAnsi="Liberation Serif"/>
            <w:b/>
          </w:rPr>
          <w:t>Состав</w:t>
        </w:r>
      </w:hyperlink>
      <w:r w:rsidR="00A63581" w:rsidRPr="00085637">
        <w:rPr>
          <w:rFonts w:ascii="Liberation Serif" w:hAnsi="Liberation Serif"/>
          <w:b/>
        </w:rPr>
        <w:t xml:space="preserve"> (перечень) общего имущества в многоквартирном доме </w:t>
      </w:r>
    </w:p>
    <w:p w:rsidR="00A63581" w:rsidRDefault="00A63581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085637">
        <w:rPr>
          <w:rFonts w:ascii="Liberation Serif" w:hAnsi="Liberation Serif"/>
          <w:b/>
        </w:rPr>
        <w:t xml:space="preserve">по адресу: Свердловская область, Каменский район, </w:t>
      </w:r>
    </w:p>
    <w:p w:rsidR="00A63581" w:rsidRDefault="00A63581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с. </w:t>
      </w:r>
      <w:proofErr w:type="spellStart"/>
      <w:r w:rsidR="00802B35">
        <w:rPr>
          <w:rFonts w:ascii="Liberation Serif" w:hAnsi="Liberation Serif"/>
          <w:b/>
        </w:rPr>
        <w:t>Новоисетское</w:t>
      </w:r>
      <w:proofErr w:type="spellEnd"/>
      <w:r>
        <w:rPr>
          <w:rFonts w:ascii="Liberation Serif" w:hAnsi="Liberation Serif"/>
          <w:b/>
        </w:rPr>
        <w:t xml:space="preserve">, ул. </w:t>
      </w:r>
      <w:r w:rsidR="00802B35">
        <w:rPr>
          <w:rFonts w:ascii="Liberation Serif" w:hAnsi="Liberation Serif"/>
          <w:b/>
        </w:rPr>
        <w:t>Садовая, д.1</w:t>
      </w:r>
    </w:p>
    <w:p w:rsidR="00A63581" w:rsidRPr="00A63581" w:rsidRDefault="00A63581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</w:p>
    <w:tbl>
      <w:tblPr>
        <w:tblW w:w="9908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2904"/>
        <w:gridCol w:w="3019"/>
      </w:tblGrid>
      <w:tr w:rsidR="00A63581" w:rsidRPr="00A24D33" w:rsidTr="00BD0FB1">
        <w:trPr>
          <w:trHeight w:val="1038"/>
        </w:trPr>
        <w:tc>
          <w:tcPr>
            <w:tcW w:w="3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63581" w:rsidRPr="00A24D33" w:rsidTr="00BD0FB1">
        <w:trPr>
          <w:trHeight w:val="317"/>
        </w:trPr>
        <w:tc>
          <w:tcPr>
            <w:tcW w:w="39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9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802B35" w:rsidP="00AE334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Ж</w:t>
            </w:r>
            <w:r w:rsidR="00901722">
              <w:rPr>
                <w:rFonts w:ascii="Liberation Serif" w:eastAsia="Lucida Sans Unicode" w:hAnsi="Liberation Serif" w:cs="Mangal"/>
                <w:lang w:eastAsia="hi-IN" w:bidi="hi-IN"/>
              </w:rPr>
              <w:t xml:space="preserve">елезобетонные </w:t>
            </w: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плиты</w:t>
            </w:r>
          </w:p>
        </w:tc>
        <w:tc>
          <w:tcPr>
            <w:tcW w:w="301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63581" w:rsidRPr="00A24D33" w:rsidTr="00BD0FB1">
        <w:trPr>
          <w:trHeight w:val="517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A3423E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панели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63581" w:rsidRPr="00A24D33" w:rsidTr="00BD0FB1">
        <w:trPr>
          <w:trHeight w:val="584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</w:t>
            </w:r>
            <w:r w:rsidR="00A63581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. Перекрытия </w:t>
            </w:r>
          </w:p>
          <w:p w:rsidR="00A63581" w:rsidRPr="00A24D33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Железобетонные плиты</w:t>
            </w:r>
          </w:p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63581" w:rsidRPr="00A24D33" w:rsidTr="00BD0FB1">
        <w:trPr>
          <w:trHeight w:val="209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="00A63581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802B35" w:rsidP="00802B35">
            <w:pPr>
              <w:ind w:right="-22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конструкция крыши шатровая, утепление чердачных перекрытий керамзитом или шлаком</w:t>
            </w:r>
            <w:r w:rsidR="00A6358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63581" w:rsidRPr="00A24D33" w:rsidTr="00BD0FB1">
        <w:trPr>
          <w:trHeight w:val="405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</w:t>
            </w:r>
            <w:r w:rsidR="00A63581">
              <w:rPr>
                <w:rFonts w:ascii="Liberation Serif" w:eastAsia="Courier New" w:hAnsi="Liberation Serif" w:cs="Times New Roman"/>
                <w:sz w:val="24"/>
                <w:szCs w:val="24"/>
              </w:rPr>
              <w:t>.Фасад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A3423E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панели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63581" w:rsidRPr="00A24D33" w:rsidTr="00BD0FB1">
        <w:trPr>
          <w:trHeight w:val="869"/>
        </w:trPr>
        <w:tc>
          <w:tcPr>
            <w:tcW w:w="3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44089" w:rsidRDefault="00BD0FB1" w:rsidP="00AE334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="00A63581"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44089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="00A63581"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802B35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802B35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</w:t>
            </w:r>
          </w:p>
        </w:tc>
        <w:tc>
          <w:tcPr>
            <w:tcW w:w="2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9B7C29" w:rsidRDefault="009B7C29" w:rsidP="00BD0FB1">
      <w:pPr>
        <w:autoSpaceDE w:val="0"/>
        <w:autoSpaceDN w:val="0"/>
        <w:adjustRightInd w:val="0"/>
      </w:pP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Приложение 2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</w:rPr>
      </w:pPr>
    </w:p>
    <w:p w:rsidR="001532B2" w:rsidRPr="00771B5E" w:rsidRDefault="00421171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Перечень</w:t>
      </w:r>
      <w:r w:rsidR="001532B2" w:rsidRPr="00771B5E">
        <w:rPr>
          <w:rFonts w:ascii="Liberation Serif" w:hAnsi="Liberation Serif"/>
          <w:b/>
        </w:rPr>
        <w:t xml:space="preserve"> работ по содержанию и ремонту</w:t>
      </w:r>
    </w:p>
    <w:p w:rsidR="001532B2" w:rsidRPr="00771B5E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771B5E">
        <w:rPr>
          <w:rFonts w:ascii="Liberation Serif" w:hAnsi="Liberation Serif"/>
          <w:b/>
        </w:rPr>
        <w:t>общего имущества собственников помещений в многоквартирном доме по адресу</w:t>
      </w:r>
    </w:p>
    <w:p w:rsidR="00491276" w:rsidRDefault="00986807" w:rsidP="00491276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771B5E">
        <w:rPr>
          <w:rFonts w:ascii="Liberation Serif" w:hAnsi="Liberation Serif"/>
          <w:b/>
        </w:rPr>
        <w:t xml:space="preserve">Свердловская область, Каменский район, </w:t>
      </w:r>
      <w:r w:rsidR="00491276">
        <w:rPr>
          <w:rFonts w:ascii="Liberation Serif" w:hAnsi="Liberation Serif"/>
          <w:b/>
        </w:rPr>
        <w:t xml:space="preserve"> с. </w:t>
      </w:r>
      <w:proofErr w:type="spellStart"/>
      <w:r w:rsidR="00802B35">
        <w:rPr>
          <w:rFonts w:ascii="Liberation Serif" w:hAnsi="Liberation Serif"/>
          <w:b/>
        </w:rPr>
        <w:t>Новоисетское</w:t>
      </w:r>
      <w:proofErr w:type="spellEnd"/>
      <w:r w:rsidR="00663D6D">
        <w:rPr>
          <w:rFonts w:ascii="Liberation Serif" w:hAnsi="Liberation Serif"/>
          <w:b/>
        </w:rPr>
        <w:t xml:space="preserve">, ул. </w:t>
      </w:r>
      <w:r w:rsidR="00802B35">
        <w:rPr>
          <w:rFonts w:ascii="Liberation Serif" w:hAnsi="Liberation Serif"/>
          <w:b/>
        </w:rPr>
        <w:t>Садовая, д.1</w:t>
      </w:r>
    </w:p>
    <w:p w:rsidR="00491276" w:rsidRPr="00491276" w:rsidRDefault="00491276" w:rsidP="00491276">
      <w:pPr>
        <w:pStyle w:val="ConsPlusNonformat0"/>
        <w:widowControl/>
        <w:jc w:val="center"/>
      </w:pPr>
    </w:p>
    <w:p w:rsidR="001532B2" w:rsidRPr="00986807" w:rsidRDefault="001532B2" w:rsidP="001532B2">
      <w:pPr>
        <w:rPr>
          <w:rFonts w:ascii="Liberation Serif" w:hAnsi="Liberation Serif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771B5E" w:rsidTr="00BD1190">
        <w:tc>
          <w:tcPr>
            <w:tcW w:w="696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771B5E" w:rsidTr="00BD1190">
        <w:tc>
          <w:tcPr>
            <w:tcW w:w="696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771B5E" w:rsidRPr="003227DD" w:rsidRDefault="00771B5E" w:rsidP="00BD1190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771B5E" w:rsidRPr="004C0F60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орячее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Default="001532B2" w:rsidP="00771B5E">
      <w:pPr>
        <w:autoSpaceDE w:val="0"/>
        <w:autoSpaceDN w:val="0"/>
        <w:adjustRightInd w:val="0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</w:rPr>
      </w:pPr>
    </w:p>
    <w:p w:rsidR="00207FD8" w:rsidRDefault="00207FD8" w:rsidP="00771B5E">
      <w:pPr>
        <w:autoSpaceDE w:val="0"/>
        <w:autoSpaceDN w:val="0"/>
        <w:adjustRightInd w:val="0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1532B2" w:rsidRPr="00986807" w:rsidRDefault="001532B2" w:rsidP="001532B2">
      <w:pPr>
        <w:autoSpaceDE w:val="0"/>
        <w:autoSpaceDN w:val="0"/>
        <w:adjustRightInd w:val="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Приложение 3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АКТ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приемки выполненных работ и услуг по содержанию и ремонту общего имущества собственников помещений 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i/>
        </w:rPr>
      </w:pPr>
      <w:r w:rsidRPr="00986807">
        <w:rPr>
          <w:rFonts w:ascii="Liberation Serif" w:hAnsi="Liberation Serif"/>
          <w:i/>
        </w:rPr>
        <w:t>(форма)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Дата составления:______________________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Отчетный период: _____ квартал 20___ года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09"/>
        <w:gridCol w:w="992"/>
        <w:gridCol w:w="851"/>
        <w:gridCol w:w="1275"/>
        <w:gridCol w:w="1418"/>
        <w:gridCol w:w="1276"/>
        <w:gridCol w:w="1559"/>
      </w:tblGrid>
      <w:tr w:rsidR="001532B2" w:rsidRPr="00986807" w:rsidTr="008B6884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 xml:space="preserve">№ </w:t>
            </w:r>
            <w:proofErr w:type="spellStart"/>
            <w:r w:rsidRPr="00986807">
              <w:rPr>
                <w:rFonts w:ascii="Liberation Serif" w:hAnsi="Liberation Serif"/>
                <w:color w:val="000000"/>
              </w:rPr>
              <w:t>п.п</w:t>
            </w:r>
            <w:proofErr w:type="spellEnd"/>
            <w:r w:rsidRPr="00986807">
              <w:rPr>
                <w:rFonts w:ascii="Liberation Serif" w:hAnsi="Liberation Serif"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Перечень работ и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Объем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Кол-во дней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Периодичность, план на отчетный период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Стоимость в месяц руб</w:t>
            </w:r>
            <w:r w:rsidR="008B6884">
              <w:rPr>
                <w:rFonts w:ascii="Liberation Serif" w:hAnsi="Liberation Serif"/>
              </w:rPr>
              <w:t>.</w:t>
            </w:r>
            <w:r w:rsidRPr="00986807">
              <w:rPr>
                <w:rFonts w:ascii="Liberation Serif" w:hAnsi="Liberation Serif"/>
              </w:rPr>
              <w:t>/</w:t>
            </w:r>
            <w:proofErr w:type="spellStart"/>
            <w:r w:rsidRPr="00986807">
              <w:rPr>
                <w:rFonts w:ascii="Liberation Serif" w:hAnsi="Liberation Serif"/>
              </w:rPr>
              <w:t>кв.м</w:t>
            </w:r>
            <w:proofErr w:type="spellEnd"/>
            <w:r w:rsidRPr="00986807">
              <w:rPr>
                <w:rFonts w:ascii="Liberation Serif" w:hAnsi="Liberation Serif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Сумма, руб. (за отчетный период)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Примечания (отметка об исполнении)</w:t>
            </w:r>
          </w:p>
        </w:tc>
      </w:tr>
      <w:tr w:rsidR="001532B2" w:rsidRPr="00986807" w:rsidTr="008B6884">
        <w:trPr>
          <w:trHeight w:val="288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9</w:t>
            </w:r>
          </w:p>
        </w:tc>
      </w:tr>
      <w:tr w:rsidR="008B6884" w:rsidRPr="00986807" w:rsidTr="008B6884">
        <w:trPr>
          <w:trHeight w:val="512"/>
        </w:trPr>
        <w:tc>
          <w:tcPr>
            <w:tcW w:w="10031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6884" w:rsidRPr="008B6884" w:rsidRDefault="008B6884" w:rsidP="008B6884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986807">
              <w:rPr>
                <w:rFonts w:ascii="Liberation Serif" w:hAnsi="Liberation Serif"/>
                <w:b/>
                <w:bCs/>
                <w:color w:val="000000"/>
              </w:rPr>
              <w:t>Раздел 1</w:t>
            </w:r>
            <w:r>
              <w:rPr>
                <w:rFonts w:ascii="Liberation Serif" w:hAnsi="Liberation Serif"/>
                <w:b/>
                <w:bCs/>
                <w:color w:val="000000"/>
              </w:rPr>
              <w:t xml:space="preserve">.  </w:t>
            </w:r>
            <w:r w:rsidRPr="00986807">
              <w:rPr>
                <w:rFonts w:ascii="Liberation Serif" w:hAnsi="Liberation Serif"/>
                <w:b/>
                <w:color w:val="000000"/>
                <w:u w:val="single"/>
              </w:rPr>
              <w:t>Обязательные работы и услуги</w:t>
            </w: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26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986807">
              <w:rPr>
                <w:rFonts w:ascii="Liberation Serif" w:hAnsi="Liberation Serif"/>
                <w:b/>
                <w:bCs/>
              </w:rPr>
              <w:t>1.1.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79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</w:tbl>
    <w:p w:rsidR="00771B5E" w:rsidRDefault="00771B5E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  <w:r w:rsidRPr="00986807">
        <w:rPr>
          <w:rFonts w:ascii="Liberation Serif" w:hAnsi="Liberation Serif" w:cs="Times New Roman"/>
          <w:b/>
          <w:sz w:val="24"/>
          <w:szCs w:val="24"/>
          <w:u w:val="single"/>
        </w:rPr>
        <w:t>Управляющая организация: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_______________________________________________________________________________________________________________________________________________.</w:t>
      </w:r>
    </w:p>
    <w:p w:rsidR="001532B2" w:rsidRPr="00986807" w:rsidRDefault="001532B2" w:rsidP="001532B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(наименование Управляющей организации, фамилия, имя, отчество ИП)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Руководитель           _____________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 xml:space="preserve">                                       (подпись)              М.П.</w:t>
      </w:r>
    </w:p>
    <w:p w:rsidR="001532B2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771B5E" w:rsidRPr="00986807" w:rsidRDefault="00771B5E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  <w:r w:rsidRPr="00986807">
        <w:rPr>
          <w:rFonts w:ascii="Liberation Serif" w:hAnsi="Liberation Serif"/>
          <w:b/>
          <w:u w:val="single"/>
        </w:rPr>
        <w:t>Собственники: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0"/>
        <w:gridCol w:w="2505"/>
        <w:gridCol w:w="2791"/>
        <w:gridCol w:w="1697"/>
      </w:tblGrid>
      <w:tr w:rsidR="001532B2" w:rsidRPr="00986807" w:rsidTr="006C2921">
        <w:trPr>
          <w:cantSplit/>
          <w:trHeight w:val="527"/>
        </w:trPr>
        <w:tc>
          <w:tcPr>
            <w:tcW w:w="2977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 xml:space="preserve">Фамилия, инициалы или наименование собственника помещения </w:t>
            </w:r>
          </w:p>
        </w:tc>
        <w:tc>
          <w:tcPr>
            <w:tcW w:w="2552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1532B2" w:rsidRPr="00986807" w:rsidRDefault="001532B2" w:rsidP="00986807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Размер площади помещения в МКД, находящегося в собственности</w:t>
            </w:r>
          </w:p>
        </w:tc>
        <w:tc>
          <w:tcPr>
            <w:tcW w:w="1559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Подпись собственника помещения в МКД</w:t>
            </w: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</w:tbl>
    <w:p w:rsidR="00BD0FB1" w:rsidRDefault="00BD0FB1" w:rsidP="00BD0FB1">
      <w:pPr>
        <w:rPr>
          <w:lang w:eastAsia="hi-IN" w:bidi="hi-IN"/>
        </w:rPr>
      </w:pPr>
    </w:p>
    <w:p w:rsidR="00BD0FB1" w:rsidRDefault="00BD0FB1" w:rsidP="00BD0FB1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653576" w:rsidRPr="00653576" w:rsidRDefault="00663D6D" w:rsidP="00653576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ascii="Liberation Serif" w:hAnsi="Liberation Serif"/>
          <w:b/>
        </w:rPr>
        <w:t xml:space="preserve"> </w:t>
      </w:r>
    </w:p>
    <w:p w:rsidR="00BD0FB1" w:rsidRPr="00BD0FB1" w:rsidRDefault="00BD0FB1" w:rsidP="00BD0FB1">
      <w:pPr>
        <w:rPr>
          <w:lang w:eastAsia="hi-IN" w:bidi="hi-IN"/>
        </w:rPr>
      </w:pPr>
    </w:p>
    <w:sectPr w:rsidR="00BD0FB1" w:rsidRPr="00BD0FB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92" w:rsidRDefault="00576C92" w:rsidP="00A24D33">
      <w:r>
        <w:separator/>
      </w:r>
    </w:p>
  </w:endnote>
  <w:endnote w:type="continuationSeparator" w:id="0">
    <w:p w:rsidR="00576C92" w:rsidRDefault="00576C92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92" w:rsidRDefault="00576C92" w:rsidP="00A24D33">
      <w:r>
        <w:separator/>
      </w:r>
    </w:p>
  </w:footnote>
  <w:footnote w:type="continuationSeparator" w:id="0">
    <w:p w:rsidR="00576C92" w:rsidRDefault="00576C92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448B8"/>
    <w:rsid w:val="000654C2"/>
    <w:rsid w:val="000666F5"/>
    <w:rsid w:val="00073041"/>
    <w:rsid w:val="00074884"/>
    <w:rsid w:val="00074CCF"/>
    <w:rsid w:val="00085637"/>
    <w:rsid w:val="000D1760"/>
    <w:rsid w:val="00106034"/>
    <w:rsid w:val="00115B37"/>
    <w:rsid w:val="001224C1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26ED"/>
    <w:rsid w:val="001B05E1"/>
    <w:rsid w:val="001B797D"/>
    <w:rsid w:val="001C4062"/>
    <w:rsid w:val="001E0CDA"/>
    <w:rsid w:val="001E1CE7"/>
    <w:rsid w:val="001E3FC6"/>
    <w:rsid w:val="001F042D"/>
    <w:rsid w:val="001F195E"/>
    <w:rsid w:val="0020430F"/>
    <w:rsid w:val="00207FD8"/>
    <w:rsid w:val="0021376D"/>
    <w:rsid w:val="00214325"/>
    <w:rsid w:val="00225B07"/>
    <w:rsid w:val="0024236C"/>
    <w:rsid w:val="00250197"/>
    <w:rsid w:val="00257E9C"/>
    <w:rsid w:val="00264ECE"/>
    <w:rsid w:val="002817E0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665BF"/>
    <w:rsid w:val="00377902"/>
    <w:rsid w:val="00381AA6"/>
    <w:rsid w:val="003A012F"/>
    <w:rsid w:val="003A241C"/>
    <w:rsid w:val="003A7FB2"/>
    <w:rsid w:val="003B53A2"/>
    <w:rsid w:val="003C0C0C"/>
    <w:rsid w:val="003D240A"/>
    <w:rsid w:val="003D7F37"/>
    <w:rsid w:val="00401EC4"/>
    <w:rsid w:val="00411867"/>
    <w:rsid w:val="004126B2"/>
    <w:rsid w:val="00421171"/>
    <w:rsid w:val="00434462"/>
    <w:rsid w:val="00450F76"/>
    <w:rsid w:val="0045391B"/>
    <w:rsid w:val="004712B7"/>
    <w:rsid w:val="004832FD"/>
    <w:rsid w:val="00491276"/>
    <w:rsid w:val="0049781E"/>
    <w:rsid w:val="004A5FC4"/>
    <w:rsid w:val="004B2581"/>
    <w:rsid w:val="004C0C1E"/>
    <w:rsid w:val="004C0F60"/>
    <w:rsid w:val="004D04A4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5650F"/>
    <w:rsid w:val="00576C92"/>
    <w:rsid w:val="005938D1"/>
    <w:rsid w:val="00595D80"/>
    <w:rsid w:val="005965F9"/>
    <w:rsid w:val="005A5AE1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0AAB"/>
    <w:rsid w:val="006314A1"/>
    <w:rsid w:val="00631D67"/>
    <w:rsid w:val="006342D9"/>
    <w:rsid w:val="006350EA"/>
    <w:rsid w:val="006351EF"/>
    <w:rsid w:val="00637550"/>
    <w:rsid w:val="00642D8F"/>
    <w:rsid w:val="0064314D"/>
    <w:rsid w:val="00645AFF"/>
    <w:rsid w:val="00650E60"/>
    <w:rsid w:val="00653576"/>
    <w:rsid w:val="00661BB4"/>
    <w:rsid w:val="00663D6D"/>
    <w:rsid w:val="006834B0"/>
    <w:rsid w:val="00690038"/>
    <w:rsid w:val="00693ED9"/>
    <w:rsid w:val="006B5731"/>
    <w:rsid w:val="006C2921"/>
    <w:rsid w:val="006F15D7"/>
    <w:rsid w:val="00711FD3"/>
    <w:rsid w:val="00725043"/>
    <w:rsid w:val="007268AE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F7E"/>
    <w:rsid w:val="007B6804"/>
    <w:rsid w:val="007D581E"/>
    <w:rsid w:val="007D7AE2"/>
    <w:rsid w:val="00802B35"/>
    <w:rsid w:val="00805408"/>
    <w:rsid w:val="00805B04"/>
    <w:rsid w:val="008136D6"/>
    <w:rsid w:val="00852E9D"/>
    <w:rsid w:val="00854538"/>
    <w:rsid w:val="0086607E"/>
    <w:rsid w:val="00871852"/>
    <w:rsid w:val="0087274D"/>
    <w:rsid w:val="008736FD"/>
    <w:rsid w:val="0088349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D468B"/>
    <w:rsid w:val="009D4B45"/>
    <w:rsid w:val="009D76CC"/>
    <w:rsid w:val="009F00CE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62E07"/>
    <w:rsid w:val="00A63581"/>
    <w:rsid w:val="00A652E6"/>
    <w:rsid w:val="00A6772A"/>
    <w:rsid w:val="00A9020E"/>
    <w:rsid w:val="00AA1261"/>
    <w:rsid w:val="00AC0AF8"/>
    <w:rsid w:val="00AC52D6"/>
    <w:rsid w:val="00AD46C6"/>
    <w:rsid w:val="00AD6D0C"/>
    <w:rsid w:val="00AE334A"/>
    <w:rsid w:val="00AE5ABD"/>
    <w:rsid w:val="00AF12DB"/>
    <w:rsid w:val="00B01D60"/>
    <w:rsid w:val="00B0364D"/>
    <w:rsid w:val="00B12A46"/>
    <w:rsid w:val="00B27518"/>
    <w:rsid w:val="00B357B6"/>
    <w:rsid w:val="00B35CFB"/>
    <w:rsid w:val="00B41F03"/>
    <w:rsid w:val="00B47FCF"/>
    <w:rsid w:val="00B52D39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3FE4"/>
    <w:rsid w:val="00BF2CD4"/>
    <w:rsid w:val="00C161BE"/>
    <w:rsid w:val="00C252CA"/>
    <w:rsid w:val="00C328BF"/>
    <w:rsid w:val="00C355F7"/>
    <w:rsid w:val="00C44196"/>
    <w:rsid w:val="00C524A8"/>
    <w:rsid w:val="00C53221"/>
    <w:rsid w:val="00C54A32"/>
    <w:rsid w:val="00C6140B"/>
    <w:rsid w:val="00C63513"/>
    <w:rsid w:val="00C9087F"/>
    <w:rsid w:val="00C916CC"/>
    <w:rsid w:val="00CA096A"/>
    <w:rsid w:val="00CA3008"/>
    <w:rsid w:val="00CB2501"/>
    <w:rsid w:val="00CB2FA9"/>
    <w:rsid w:val="00CC22E1"/>
    <w:rsid w:val="00CD06BC"/>
    <w:rsid w:val="00D00296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41E9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6AA4"/>
    <w:rsid w:val="00E65351"/>
    <w:rsid w:val="00E66768"/>
    <w:rsid w:val="00E673FB"/>
    <w:rsid w:val="00E91568"/>
    <w:rsid w:val="00EA194B"/>
    <w:rsid w:val="00EA2217"/>
    <w:rsid w:val="00EA2D80"/>
    <w:rsid w:val="00EB1E59"/>
    <w:rsid w:val="00ED5AD8"/>
    <w:rsid w:val="00EE25C2"/>
    <w:rsid w:val="00EE751E"/>
    <w:rsid w:val="00F03109"/>
    <w:rsid w:val="00F23AAA"/>
    <w:rsid w:val="00F30884"/>
    <w:rsid w:val="00F42D31"/>
    <w:rsid w:val="00F66470"/>
    <w:rsid w:val="00F66970"/>
    <w:rsid w:val="00F75651"/>
    <w:rsid w:val="00F80E6C"/>
    <w:rsid w:val="00F8247F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hyperlink" Target="consultantplus://offline/main?base=PAP;n=22137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DCFA8-B7F6-466E-9744-7D4B46A7F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4103</TotalTime>
  <Pages>28</Pages>
  <Words>11763</Words>
  <Characters>67051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111</cp:revision>
  <cp:lastPrinted>2024-03-14T07:07:00Z</cp:lastPrinted>
  <dcterms:created xsi:type="dcterms:W3CDTF">2019-03-13T06:21:00Z</dcterms:created>
  <dcterms:modified xsi:type="dcterms:W3CDTF">2024-03-18T05:47:00Z</dcterms:modified>
</cp:coreProperties>
</file>